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547574" w14:textId="6CBB461D" w:rsidR="008E48DD" w:rsidRPr="00B072FD" w:rsidRDefault="00FC6FE1" w:rsidP="00AA5FD6">
      <w:pPr>
        <w:pageBreakBefore/>
        <w:widowControl w:val="0"/>
        <w:autoSpaceDE w:val="0"/>
        <w:ind w:left="5664" w:firstLine="6"/>
        <w:rPr>
          <w:rFonts w:eastAsia="Times New Roman"/>
          <w:b/>
          <w:sz w:val="24"/>
          <w:szCs w:val="24"/>
        </w:rPr>
      </w:pPr>
      <w:bookmarkStart w:id="0" w:name="_Hlk529875217"/>
      <w:r w:rsidRPr="00B072FD">
        <w:rPr>
          <w:rFonts w:eastAsia="Lucida Sans Unicode"/>
          <w:b/>
          <w:bCs/>
          <w:sz w:val="24"/>
          <w:szCs w:val="24"/>
        </w:rPr>
        <w:t xml:space="preserve">             </w:t>
      </w:r>
      <w:r w:rsidR="008E48DD" w:rsidRPr="00B072FD">
        <w:rPr>
          <w:rFonts w:eastAsia="Lucida Sans Unicode"/>
          <w:b/>
          <w:bCs/>
          <w:sz w:val="24"/>
          <w:szCs w:val="24"/>
        </w:rPr>
        <w:t xml:space="preserve">Załącznik Nr </w:t>
      </w:r>
      <w:r w:rsidR="00037097" w:rsidRPr="00B072FD">
        <w:rPr>
          <w:rFonts w:eastAsia="Lucida Sans Unicode"/>
          <w:b/>
          <w:bCs/>
          <w:sz w:val="24"/>
          <w:szCs w:val="24"/>
        </w:rPr>
        <w:t>7</w:t>
      </w:r>
      <w:r w:rsidR="008E48DD" w:rsidRPr="00B072FD">
        <w:rPr>
          <w:rFonts w:eastAsia="Lucida Sans Unicode"/>
          <w:b/>
          <w:bCs/>
          <w:sz w:val="24"/>
          <w:szCs w:val="24"/>
        </w:rPr>
        <w:t xml:space="preserve"> do </w:t>
      </w:r>
      <w:r w:rsidRPr="00B072FD">
        <w:rPr>
          <w:rFonts w:eastAsia="Times New Roman"/>
          <w:b/>
          <w:sz w:val="24"/>
          <w:szCs w:val="24"/>
        </w:rPr>
        <w:t>SWZ</w:t>
      </w:r>
    </w:p>
    <w:p w14:paraId="432A99D7" w14:textId="77777777" w:rsidR="008E48DD" w:rsidRPr="00B072FD" w:rsidRDefault="008E48DD">
      <w:pPr>
        <w:widowControl w:val="0"/>
        <w:autoSpaceDE w:val="0"/>
        <w:ind w:firstLine="0"/>
        <w:jc w:val="right"/>
        <w:rPr>
          <w:rFonts w:eastAsia="Lucida Sans Unicode"/>
          <w:b/>
          <w:bCs/>
          <w:sz w:val="24"/>
          <w:szCs w:val="24"/>
        </w:rPr>
      </w:pPr>
    </w:p>
    <w:p w14:paraId="545C9783" w14:textId="005DF60C" w:rsidR="008E48DD" w:rsidRPr="00B072FD" w:rsidRDefault="0054525B">
      <w:pPr>
        <w:autoSpaceDE w:val="0"/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B072FD">
        <w:rPr>
          <w:rFonts w:eastAsia="Times New Roman"/>
          <w:b/>
          <w:bCs/>
          <w:sz w:val="24"/>
          <w:szCs w:val="24"/>
        </w:rPr>
        <w:t>DOŚWIADCZENIE WYKONAWCY</w:t>
      </w:r>
      <w:r w:rsidR="00037097" w:rsidRPr="00B072FD">
        <w:rPr>
          <w:rFonts w:eastAsia="Times New Roman"/>
          <w:b/>
          <w:bCs/>
          <w:sz w:val="24"/>
          <w:szCs w:val="24"/>
        </w:rPr>
        <w:t>/WYKAZ USŁUG</w:t>
      </w:r>
    </w:p>
    <w:p w14:paraId="7F2D4C9C" w14:textId="77777777" w:rsidR="008E48DD" w:rsidRPr="00B072FD" w:rsidRDefault="008E48DD">
      <w:pPr>
        <w:autoSpaceDE w:val="0"/>
        <w:ind w:firstLine="0"/>
        <w:jc w:val="center"/>
        <w:rPr>
          <w:rFonts w:eastAsia="Times New Roman"/>
          <w:b/>
          <w:bCs/>
          <w:sz w:val="24"/>
          <w:szCs w:val="24"/>
        </w:rPr>
      </w:pPr>
    </w:p>
    <w:p w14:paraId="341DA3B0" w14:textId="77777777" w:rsidR="00742AC8" w:rsidRPr="00B072FD" w:rsidRDefault="008E48DD" w:rsidP="00742AC8">
      <w:pPr>
        <w:autoSpaceDE w:val="0"/>
        <w:ind w:firstLine="0"/>
        <w:jc w:val="both"/>
        <w:rPr>
          <w:rFonts w:eastAsia="Times New Roman"/>
          <w:b/>
          <w:i/>
          <w:iCs/>
          <w:sz w:val="24"/>
          <w:szCs w:val="24"/>
        </w:rPr>
      </w:pPr>
      <w:r w:rsidRPr="00B072FD">
        <w:rPr>
          <w:rFonts w:eastAsia="Lucida Sans Unicode"/>
          <w:b/>
          <w:bCs/>
          <w:kern w:val="1"/>
          <w:sz w:val="24"/>
          <w:szCs w:val="24"/>
        </w:rPr>
        <w:t>Dotyczy realizacji zadania:</w:t>
      </w:r>
      <w:r w:rsidR="00805D4F" w:rsidRPr="00B072FD">
        <w:rPr>
          <w:rFonts w:eastAsia="Lucida Sans Unicode"/>
          <w:b/>
          <w:bCs/>
          <w:kern w:val="1"/>
          <w:sz w:val="24"/>
          <w:szCs w:val="24"/>
        </w:rPr>
        <w:t xml:space="preserve"> </w:t>
      </w:r>
      <w:r w:rsidR="00742AC8" w:rsidRPr="00B072FD">
        <w:rPr>
          <w:rFonts w:eastAsia="Times New Roman"/>
          <w:b/>
          <w:i/>
          <w:iCs/>
          <w:sz w:val="24"/>
          <w:szCs w:val="24"/>
        </w:rPr>
        <w:t>„Przygotowywanie i wydawanie oraz dowóz gorących posiłków dla klientów Miejsko-Gminnego Ośrodka Pomocy Społecznej w Proszowicach od dnia 02.01.2026 r. do dnia 31.12.2026 r.”</w:t>
      </w:r>
    </w:p>
    <w:p w14:paraId="7235B10E" w14:textId="701D666F" w:rsidR="008E48DD" w:rsidRPr="00B072FD" w:rsidRDefault="008E48DD" w:rsidP="00805D4F">
      <w:pPr>
        <w:autoSpaceDE w:val="0"/>
        <w:ind w:firstLine="0"/>
        <w:jc w:val="both"/>
        <w:rPr>
          <w:rFonts w:eastAsia="Times New Roman"/>
          <w:b/>
          <w:sz w:val="28"/>
          <w:szCs w:val="28"/>
        </w:rPr>
      </w:pPr>
    </w:p>
    <w:p w14:paraId="10D6550F" w14:textId="77777777" w:rsidR="008E48DD" w:rsidRPr="00B072FD" w:rsidRDefault="008E48DD">
      <w:pPr>
        <w:pBdr>
          <w:top w:val="single" w:sz="4" w:space="2" w:color="000000"/>
        </w:pBdr>
        <w:autoSpaceDE w:val="0"/>
        <w:ind w:firstLine="0"/>
        <w:rPr>
          <w:rFonts w:eastAsia="Times New Roman"/>
          <w:b/>
          <w:bCs/>
          <w:sz w:val="24"/>
          <w:szCs w:val="24"/>
        </w:rPr>
      </w:pPr>
    </w:p>
    <w:p w14:paraId="0989D461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  <w:r w:rsidRPr="00B072FD">
        <w:rPr>
          <w:rFonts w:eastAsia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07A53BFF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</w:p>
    <w:p w14:paraId="68FB664C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  <w:r w:rsidRPr="00B072FD">
        <w:rPr>
          <w:rFonts w:eastAsia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0F906873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</w:p>
    <w:p w14:paraId="3203BA67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  <w:r w:rsidRPr="00B072FD">
        <w:rPr>
          <w:rFonts w:eastAsia="Times New Roman"/>
          <w:sz w:val="24"/>
          <w:szCs w:val="24"/>
        </w:rPr>
        <w:t>Numer tel. .................................................................................................................</w:t>
      </w:r>
    </w:p>
    <w:p w14:paraId="5412C4DA" w14:textId="77777777" w:rsidR="008E48DD" w:rsidRPr="00B072FD" w:rsidRDefault="008E48DD">
      <w:pPr>
        <w:pBdr>
          <w:bottom w:val="single" w:sz="4" w:space="1" w:color="000000"/>
        </w:pBdr>
        <w:autoSpaceDE w:val="0"/>
        <w:ind w:firstLine="0"/>
        <w:rPr>
          <w:rFonts w:eastAsia="Times New Roman"/>
          <w:sz w:val="24"/>
          <w:szCs w:val="24"/>
        </w:rPr>
      </w:pPr>
    </w:p>
    <w:p w14:paraId="5882C062" w14:textId="3ECDFADE" w:rsidR="008E48DD" w:rsidRPr="00B072FD" w:rsidRDefault="0054525B" w:rsidP="0054525B">
      <w:pPr>
        <w:autoSpaceDE w:val="0"/>
        <w:ind w:firstLine="0"/>
        <w:jc w:val="both"/>
        <w:rPr>
          <w:rFonts w:eastAsia="Times New Roman"/>
          <w:b/>
          <w:i/>
          <w:iCs/>
          <w:sz w:val="24"/>
          <w:szCs w:val="24"/>
        </w:rPr>
      </w:pPr>
      <w:r w:rsidRPr="00B072FD">
        <w:rPr>
          <w:rFonts w:eastAsia="Times New Roman"/>
          <w:sz w:val="24"/>
          <w:szCs w:val="24"/>
        </w:rPr>
        <w:t xml:space="preserve">Składając ofertę w </w:t>
      </w:r>
      <w:r w:rsidR="00E02C41" w:rsidRPr="00B072FD">
        <w:rPr>
          <w:rFonts w:eastAsia="Times New Roman"/>
          <w:sz w:val="24"/>
          <w:szCs w:val="24"/>
        </w:rPr>
        <w:t>postepowaniu</w:t>
      </w:r>
      <w:r w:rsidRPr="00B072FD">
        <w:rPr>
          <w:rFonts w:eastAsia="Times New Roman"/>
          <w:sz w:val="24"/>
          <w:szCs w:val="24"/>
        </w:rPr>
        <w:t xml:space="preserve"> </w:t>
      </w:r>
      <w:r w:rsidR="00805D4F" w:rsidRPr="00B072FD">
        <w:rPr>
          <w:rFonts w:eastAsia="Times New Roman"/>
          <w:sz w:val="24"/>
          <w:szCs w:val="24"/>
        </w:rPr>
        <w:t xml:space="preserve"> na </w:t>
      </w:r>
      <w:r w:rsidR="00742AC8" w:rsidRPr="00B072FD">
        <w:rPr>
          <w:rFonts w:eastAsia="Times New Roman"/>
          <w:b/>
          <w:i/>
          <w:iCs/>
          <w:sz w:val="24"/>
          <w:szCs w:val="24"/>
        </w:rPr>
        <w:t xml:space="preserve">„Przygotowywanie i wydawanie oraz dowóz gorących posiłków dla klientów Miejsko-Gminnego Ośrodka Pomocy Społecznej w Proszowicach od dnia 02.01.2026 r. do dnia 31.12.2026 r.” </w:t>
      </w:r>
      <w:r w:rsidRPr="00B072FD">
        <w:rPr>
          <w:rFonts w:eastAsia="Times New Roman"/>
          <w:sz w:val="24"/>
          <w:szCs w:val="24"/>
        </w:rPr>
        <w:t>prowadzonego</w:t>
      </w:r>
      <w:r w:rsidR="00037097" w:rsidRPr="00B072FD">
        <w:rPr>
          <w:rFonts w:eastAsia="Times New Roman"/>
          <w:sz w:val="24"/>
          <w:szCs w:val="24"/>
        </w:rPr>
        <w:t xml:space="preserve"> </w:t>
      </w:r>
      <w:r w:rsidRPr="00B072FD">
        <w:rPr>
          <w:rFonts w:eastAsia="Times New Roman"/>
          <w:sz w:val="24"/>
          <w:szCs w:val="24"/>
        </w:rPr>
        <w:t xml:space="preserve">przez </w:t>
      </w:r>
      <w:r w:rsidR="00742AC8" w:rsidRPr="00B072FD">
        <w:rPr>
          <w:rFonts w:eastAsia="Times New Roman"/>
          <w:sz w:val="24"/>
          <w:szCs w:val="24"/>
        </w:rPr>
        <w:t>Miejsko-Gminny Ośrodek Pomocy Społecznej w Proszowicach</w:t>
      </w:r>
      <w:r w:rsidRPr="00B072FD">
        <w:rPr>
          <w:rFonts w:eastAsia="Times New Roman"/>
          <w:sz w:val="24"/>
          <w:szCs w:val="24"/>
        </w:rPr>
        <w:t>, oświadczam/y, że</w:t>
      </w:r>
      <w:r w:rsidR="00037097" w:rsidRPr="00B072FD">
        <w:rPr>
          <w:rFonts w:eastAsia="Times New Roman"/>
          <w:sz w:val="24"/>
          <w:szCs w:val="24"/>
        </w:rPr>
        <w:t xml:space="preserve"> </w:t>
      </w:r>
      <w:r w:rsidRPr="00B072FD">
        <w:rPr>
          <w:rFonts w:eastAsia="Times New Roman"/>
          <w:sz w:val="24"/>
          <w:szCs w:val="24"/>
        </w:rPr>
        <w:t>reprezentowana/e przez nas</w:t>
      </w:r>
      <w:r w:rsidR="00037097" w:rsidRPr="00B072FD">
        <w:rPr>
          <w:rFonts w:eastAsia="Times New Roman"/>
          <w:sz w:val="24"/>
          <w:szCs w:val="24"/>
        </w:rPr>
        <w:t xml:space="preserve"> </w:t>
      </w:r>
      <w:r w:rsidRPr="00B072FD">
        <w:rPr>
          <w:rFonts w:eastAsia="Times New Roman"/>
          <w:sz w:val="24"/>
          <w:szCs w:val="24"/>
        </w:rPr>
        <w:t>firma/firmy zrealizowała/y w ciągu ostatnich 3 lat przed upływem terminu składania ofert, następujące</w:t>
      </w:r>
      <w:r w:rsidR="00037097" w:rsidRPr="00B072FD">
        <w:rPr>
          <w:rFonts w:eastAsia="Times New Roman"/>
          <w:sz w:val="24"/>
          <w:szCs w:val="24"/>
        </w:rPr>
        <w:t xml:space="preserve"> </w:t>
      </w:r>
      <w:r w:rsidRPr="00B072FD">
        <w:rPr>
          <w:rFonts w:eastAsia="Times New Roman"/>
          <w:sz w:val="24"/>
          <w:szCs w:val="24"/>
        </w:rPr>
        <w:t>zamówienia:</w:t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268"/>
        <w:gridCol w:w="2126"/>
        <w:gridCol w:w="1985"/>
        <w:gridCol w:w="1984"/>
      </w:tblGrid>
      <w:tr w:rsidR="00553E01" w:rsidRPr="00B072FD" w14:paraId="0B247946" w14:textId="021365C6" w:rsidTr="00F46E50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B1B676A" w14:textId="77777777" w:rsidR="00553E01" w:rsidRPr="00B072FD" w:rsidRDefault="00553E01">
            <w:pPr>
              <w:autoSpaceDE w:val="0"/>
              <w:snapToGrid w:val="0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072FD">
              <w:rPr>
                <w:rFonts w:eastAsia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555B11FE" w14:textId="77777777" w:rsidR="00553E01" w:rsidRPr="00B072FD" w:rsidRDefault="00553E01">
            <w:pPr>
              <w:autoSpaceDE w:val="0"/>
              <w:snapToGrid w:val="0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072FD">
              <w:rPr>
                <w:rFonts w:eastAsia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1CE17DD" w14:textId="77777777" w:rsidR="00553E01" w:rsidRPr="00B072FD" w:rsidRDefault="00553E01">
            <w:pPr>
              <w:autoSpaceDE w:val="0"/>
              <w:snapToGrid w:val="0"/>
              <w:ind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072FD">
              <w:rPr>
                <w:rFonts w:eastAsia="Times New Roman"/>
                <w:b/>
                <w:sz w:val="20"/>
                <w:szCs w:val="20"/>
              </w:rPr>
              <w:t>Zamawiający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183E8D" w14:textId="4B522ECF" w:rsidR="00553E01" w:rsidRPr="00B072FD" w:rsidRDefault="00553E01">
            <w:pPr>
              <w:autoSpaceDE w:val="0"/>
              <w:snapToGrid w:val="0"/>
              <w:ind w:firstLine="0"/>
              <w:jc w:val="center"/>
            </w:pPr>
            <w:r w:rsidRPr="00B072FD">
              <w:rPr>
                <w:rFonts w:eastAsia="Times New Roman"/>
                <w:b/>
                <w:sz w:val="20"/>
                <w:szCs w:val="20"/>
              </w:rPr>
              <w:t>Data wykonania zamówienia (od -do)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340444" w14:textId="36981CD2" w:rsidR="00553E01" w:rsidRPr="00B072FD" w:rsidRDefault="00553E01">
            <w:pPr>
              <w:autoSpaceDE w:val="0"/>
              <w:snapToGrid w:val="0"/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072FD">
              <w:rPr>
                <w:b/>
                <w:bCs/>
                <w:sz w:val="20"/>
                <w:szCs w:val="20"/>
              </w:rPr>
              <w:t>Liczba posiłków</w:t>
            </w:r>
          </w:p>
        </w:tc>
      </w:tr>
      <w:tr w:rsidR="00553E01" w:rsidRPr="00B072FD" w14:paraId="39C241C3" w14:textId="0F948C69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114D21F0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71BADCE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5BE7ABD3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61B79E62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C44028C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1484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21F7C80C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4B3F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  <w:tr w:rsidR="00553E01" w:rsidRPr="00B072FD" w14:paraId="0416BFB9" w14:textId="07E28515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6C61A1AA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883F010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789D9902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5103E407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D4FB597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628A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27730F17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3E43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  <w:tr w:rsidR="00553E01" w:rsidRPr="00B072FD" w14:paraId="032E5A7D" w14:textId="75195CB0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77C5D1ED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B137A5D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354A38FF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7B79682C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7B9E6282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067A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25AD449F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CFA9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  <w:tr w:rsidR="00553E01" w:rsidRPr="00B072FD" w14:paraId="327FB8C2" w14:textId="1EFC6CD3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24520EE8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B12952D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12F1C75A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60797FAA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02390E6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BC2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4026FB33" w14:textId="77777777" w:rsidR="00553E01" w:rsidRPr="00B072FD" w:rsidRDefault="00553E01">
            <w:pPr>
              <w:autoSpaceDE w:val="0"/>
              <w:ind w:firstLine="0"/>
            </w:pPr>
            <w:r w:rsidRPr="00B072FD">
              <w:rPr>
                <w:rFonts w:eastAsia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99BE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  <w:tr w:rsidR="00553E01" w:rsidRPr="00B072FD" w14:paraId="2CDE7954" w14:textId="5401E59D" w:rsidTr="00F46E50">
        <w:tc>
          <w:tcPr>
            <w:tcW w:w="596" w:type="dxa"/>
            <w:tcBorders>
              <w:left w:val="single" w:sz="4" w:space="0" w:color="000000"/>
              <w:bottom w:val="single" w:sz="4" w:space="0" w:color="000000"/>
            </w:tcBorders>
          </w:tcPr>
          <w:p w14:paraId="68DFAD29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802F10F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53E6AD41" w14:textId="77777777" w:rsidR="00553E01" w:rsidRPr="00B072FD" w:rsidRDefault="00553E01">
            <w:pPr>
              <w:autoSpaceDE w:val="0"/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53918A87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17C36CF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8DD1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14:paraId="577133D6" w14:textId="77777777" w:rsidR="00553E01" w:rsidRPr="00B072FD" w:rsidRDefault="00553E01">
            <w:pPr>
              <w:autoSpaceDE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9ED6" w14:textId="77777777" w:rsidR="00553E01" w:rsidRPr="00B072FD" w:rsidRDefault="00553E01">
            <w:pPr>
              <w:snapToGri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BB86480" w14:textId="77777777" w:rsidR="008E48DD" w:rsidRPr="00B072FD" w:rsidRDefault="008E48DD">
      <w:pPr>
        <w:autoSpaceDE w:val="0"/>
        <w:ind w:firstLine="0"/>
        <w:rPr>
          <w:rFonts w:eastAsia="Times New Roman"/>
          <w:sz w:val="24"/>
          <w:szCs w:val="24"/>
        </w:rPr>
      </w:pPr>
    </w:p>
    <w:p w14:paraId="0BAF542F" w14:textId="48902A4D" w:rsidR="00413CAF" w:rsidRPr="00B072FD" w:rsidRDefault="00413CAF" w:rsidP="00AA5FD6">
      <w:pPr>
        <w:autoSpaceDE w:val="0"/>
        <w:spacing w:line="360" w:lineRule="auto"/>
        <w:ind w:firstLine="0"/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B072FD">
        <w:rPr>
          <w:rFonts w:eastAsia="Times New Roman"/>
          <w:b/>
          <w:bCs/>
          <w:i/>
          <w:iCs/>
          <w:sz w:val="24"/>
          <w:szCs w:val="24"/>
        </w:rPr>
        <w:t>Wykaz</w:t>
      </w:r>
      <w:r w:rsidR="00C50375" w:rsidRPr="00B072FD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72FD">
        <w:rPr>
          <w:rFonts w:eastAsia="Times New Roman"/>
          <w:b/>
          <w:bCs/>
          <w:i/>
          <w:iCs/>
          <w:sz w:val="24"/>
          <w:szCs w:val="24"/>
        </w:rPr>
        <w:t>przekazuje się w postaci elektronicznej i opatruje kwalifikowanym podpisem</w:t>
      </w:r>
      <w:r w:rsidR="00D6488F" w:rsidRPr="00B072FD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72FD">
        <w:rPr>
          <w:rFonts w:eastAsia="Times New Roman"/>
          <w:b/>
          <w:bCs/>
          <w:i/>
          <w:iCs/>
          <w:sz w:val="24"/>
          <w:szCs w:val="24"/>
        </w:rPr>
        <w:t>elektronicznym, podpisem zaufanym lub podpisem osobistym, a w przypadku gdy wykaz został</w:t>
      </w:r>
      <w:r w:rsidR="00037097" w:rsidRPr="00B072FD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72FD">
        <w:rPr>
          <w:rFonts w:eastAsia="Times New Roman"/>
          <w:b/>
          <w:bCs/>
          <w:i/>
          <w:iCs/>
          <w:sz w:val="24"/>
          <w:szCs w:val="24"/>
        </w:rPr>
        <w:t>sporządzony jako dokument w postaci papierowej i opatrzony własnoręcznym podpisem, przekazuje</w:t>
      </w:r>
      <w:r w:rsidR="00037097" w:rsidRPr="00B072FD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72FD">
        <w:rPr>
          <w:rFonts w:eastAsia="Times New Roman"/>
          <w:b/>
          <w:bCs/>
          <w:i/>
          <w:iCs/>
          <w:sz w:val="24"/>
          <w:szCs w:val="24"/>
        </w:rPr>
        <w:t>się cyfrowe odwzorowanie tego dokumentu opatrzone kwalifikowanym podpisem elektronicznym,</w:t>
      </w:r>
      <w:r w:rsidR="00037097" w:rsidRPr="00B072FD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72FD">
        <w:rPr>
          <w:rFonts w:eastAsia="Times New Roman"/>
          <w:b/>
          <w:bCs/>
          <w:i/>
          <w:iCs/>
          <w:sz w:val="24"/>
          <w:szCs w:val="24"/>
        </w:rPr>
        <w:t>podpisem zaufanym lub podpisem osobistym.</w:t>
      </w:r>
    </w:p>
    <w:p w14:paraId="556EB0B1" w14:textId="77777777" w:rsidR="00AE3E4E" w:rsidRPr="00B072FD" w:rsidRDefault="00AE3E4E">
      <w:pPr>
        <w:autoSpaceDE w:val="0"/>
        <w:ind w:firstLine="0"/>
        <w:rPr>
          <w:rFonts w:eastAsia="Times New Roman"/>
          <w:sz w:val="24"/>
          <w:szCs w:val="24"/>
        </w:rPr>
      </w:pPr>
    </w:p>
    <w:p w14:paraId="6C0B0BA9" w14:textId="77777777" w:rsidR="00AE3E4E" w:rsidRPr="00B072FD" w:rsidRDefault="00AE3E4E">
      <w:pPr>
        <w:autoSpaceDE w:val="0"/>
        <w:ind w:firstLine="0"/>
        <w:rPr>
          <w:rFonts w:eastAsia="Times New Roman"/>
          <w:sz w:val="24"/>
          <w:szCs w:val="24"/>
        </w:rPr>
      </w:pPr>
    </w:p>
    <w:p w14:paraId="5BF44449" w14:textId="127D4D4C" w:rsidR="008E48DD" w:rsidRPr="00B072FD" w:rsidRDefault="008E48DD">
      <w:pPr>
        <w:autoSpaceDE w:val="0"/>
        <w:ind w:firstLine="0"/>
        <w:rPr>
          <w:rFonts w:eastAsia="Lucida Sans Unicode"/>
          <w:sz w:val="20"/>
          <w:szCs w:val="20"/>
        </w:rPr>
      </w:pPr>
      <w:r w:rsidRPr="00B072FD">
        <w:rPr>
          <w:rFonts w:eastAsia="Times New Roman"/>
          <w:sz w:val="24"/>
          <w:szCs w:val="24"/>
        </w:rPr>
        <w:lastRenderedPageBreak/>
        <w:t>..................................</w:t>
      </w:r>
      <w:r w:rsidRPr="00B072FD">
        <w:rPr>
          <w:rFonts w:eastAsia="Times New Roman"/>
          <w:sz w:val="24"/>
          <w:szCs w:val="24"/>
        </w:rPr>
        <w:tab/>
      </w:r>
      <w:r w:rsidRPr="00B072FD">
        <w:rPr>
          <w:rFonts w:eastAsia="Times New Roman"/>
          <w:sz w:val="24"/>
          <w:szCs w:val="24"/>
        </w:rPr>
        <w:tab/>
      </w:r>
      <w:r w:rsidRPr="00B072FD">
        <w:rPr>
          <w:rFonts w:eastAsia="Times New Roman"/>
          <w:sz w:val="24"/>
          <w:szCs w:val="24"/>
        </w:rPr>
        <w:tab/>
      </w:r>
      <w:r w:rsidRPr="00B072FD">
        <w:rPr>
          <w:rFonts w:eastAsia="Times New Roman"/>
          <w:sz w:val="24"/>
          <w:szCs w:val="24"/>
        </w:rPr>
        <w:tab/>
      </w:r>
      <w:r w:rsidRPr="00B072FD">
        <w:rPr>
          <w:rFonts w:eastAsia="Times New Roman"/>
          <w:bCs/>
          <w:sz w:val="24"/>
          <w:szCs w:val="24"/>
        </w:rPr>
        <w:t>…………………………………………</w:t>
      </w:r>
    </w:p>
    <w:p w14:paraId="1B4731A7" w14:textId="77777777" w:rsidR="00413CAF" w:rsidRPr="00B072FD" w:rsidRDefault="00413CAF" w:rsidP="00F13B7D">
      <w:pPr>
        <w:widowControl w:val="0"/>
        <w:autoSpaceDE w:val="0"/>
        <w:ind w:firstLine="0"/>
        <w:rPr>
          <w:rFonts w:eastAsia="Lucida Sans Unicode"/>
          <w:sz w:val="20"/>
          <w:szCs w:val="20"/>
        </w:rPr>
      </w:pPr>
    </w:p>
    <w:p w14:paraId="1BA8FA47" w14:textId="77777777" w:rsidR="00413CAF" w:rsidRPr="00B072FD" w:rsidRDefault="00413CAF" w:rsidP="00F13B7D">
      <w:pPr>
        <w:widowControl w:val="0"/>
        <w:autoSpaceDE w:val="0"/>
        <w:ind w:firstLine="0"/>
        <w:rPr>
          <w:rFonts w:eastAsia="Lucida Sans Unicode"/>
          <w:sz w:val="20"/>
          <w:szCs w:val="20"/>
        </w:rPr>
      </w:pPr>
    </w:p>
    <w:p w14:paraId="44EC90CA" w14:textId="1BE3B4A3" w:rsidR="008E48DD" w:rsidRPr="00B072FD" w:rsidRDefault="008E48DD" w:rsidP="00F13B7D">
      <w:pPr>
        <w:widowControl w:val="0"/>
        <w:autoSpaceDE w:val="0"/>
        <w:ind w:firstLine="0"/>
        <w:rPr>
          <w:rFonts w:eastAsia="Times New Roman"/>
          <w:sz w:val="24"/>
          <w:szCs w:val="24"/>
        </w:rPr>
      </w:pPr>
      <w:r w:rsidRPr="00B072FD">
        <w:rPr>
          <w:rFonts w:eastAsia="Lucida Sans Unicode"/>
          <w:sz w:val="20"/>
          <w:szCs w:val="20"/>
        </w:rPr>
        <w:t>Data, miejscowość</w:t>
      </w:r>
      <w:r w:rsidRPr="00B072FD">
        <w:rPr>
          <w:rFonts w:eastAsia="Lucida Sans Unicode"/>
          <w:sz w:val="20"/>
          <w:szCs w:val="20"/>
        </w:rPr>
        <w:tab/>
      </w:r>
      <w:r w:rsidRPr="00B072FD">
        <w:rPr>
          <w:rFonts w:eastAsia="Lucida Sans Unicode"/>
          <w:sz w:val="20"/>
          <w:szCs w:val="20"/>
        </w:rPr>
        <w:tab/>
      </w:r>
      <w:r w:rsidRPr="00B072FD">
        <w:rPr>
          <w:rFonts w:eastAsia="Lucida Sans Unicode"/>
          <w:sz w:val="20"/>
          <w:szCs w:val="20"/>
        </w:rPr>
        <w:tab/>
      </w:r>
      <w:r w:rsidRPr="00B072FD">
        <w:rPr>
          <w:rFonts w:eastAsia="Lucida Sans Unicode"/>
          <w:sz w:val="20"/>
          <w:szCs w:val="20"/>
        </w:rPr>
        <w:tab/>
      </w:r>
      <w:r w:rsidRPr="00B072FD">
        <w:rPr>
          <w:rFonts w:eastAsia="Lucida Sans Unicode"/>
          <w:sz w:val="20"/>
          <w:szCs w:val="20"/>
        </w:rPr>
        <w:tab/>
        <w:t xml:space="preserve"> (Podpis</w:t>
      </w:r>
      <w:r w:rsidR="00F46E50" w:rsidRPr="00B072FD">
        <w:rPr>
          <w:rFonts w:eastAsia="Lucida Sans Unicode"/>
          <w:sz w:val="20"/>
          <w:szCs w:val="20"/>
        </w:rPr>
        <w:t xml:space="preserve"> </w:t>
      </w:r>
      <w:r w:rsidRPr="00B072FD">
        <w:rPr>
          <w:rFonts w:eastAsia="Lucida Sans Unicode"/>
          <w:sz w:val="20"/>
          <w:szCs w:val="20"/>
        </w:rPr>
        <w:t>Wykonawcy)</w:t>
      </w:r>
      <w:bookmarkEnd w:id="0"/>
    </w:p>
    <w:sectPr w:rsidR="008E48DD" w:rsidRPr="00B07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39EA2" w14:textId="77777777" w:rsidR="00972204" w:rsidRDefault="00972204">
      <w:r>
        <w:separator/>
      </w:r>
    </w:p>
  </w:endnote>
  <w:endnote w:type="continuationSeparator" w:id="0">
    <w:p w14:paraId="7A6F8AAE" w14:textId="77777777" w:rsidR="00972204" w:rsidRDefault="0097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F7C73" w14:textId="77777777" w:rsidR="00F8357A" w:rsidRDefault="00F835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9248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13B7D">
      <w:rPr>
        <w:noProof/>
      </w:rPr>
      <w:t>1</w:t>
    </w:r>
    <w:r>
      <w:fldChar w:fldCharType="end"/>
    </w:r>
  </w:p>
  <w:p w14:paraId="138BFA16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04E19" w14:textId="77777777" w:rsidR="00F8357A" w:rsidRDefault="00F83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E7C8B" w14:textId="77777777" w:rsidR="00972204" w:rsidRDefault="00972204">
      <w:r>
        <w:separator/>
      </w:r>
    </w:p>
  </w:footnote>
  <w:footnote w:type="continuationSeparator" w:id="0">
    <w:p w14:paraId="64D67BBC" w14:textId="77777777" w:rsidR="00972204" w:rsidRDefault="00972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33393" w14:textId="77777777" w:rsidR="00F8357A" w:rsidRDefault="00F835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EA718" w14:textId="77777777" w:rsidR="00F8357A" w:rsidRPr="00F8357A" w:rsidRDefault="00F8357A" w:rsidP="00F8357A">
    <w:pPr>
      <w:pStyle w:val="Nagwek"/>
      <w:rPr>
        <w:rFonts w:asciiTheme="minorHAnsi" w:hAnsiTheme="minorHAnsi" w:cstheme="minorHAnsi"/>
      </w:rPr>
    </w:pPr>
    <w:r w:rsidRPr="00F8357A">
      <w:rPr>
        <w:rFonts w:asciiTheme="minorHAnsi" w:hAnsiTheme="minorHAnsi" w:cstheme="minorHAnsi"/>
      </w:rPr>
      <w:t>Nr postępowania: MGOPS.271.5.2025</w:t>
    </w:r>
  </w:p>
  <w:p w14:paraId="57B88ACF" w14:textId="77777777" w:rsidR="00F46E50" w:rsidRPr="00F8357A" w:rsidRDefault="00F46E50" w:rsidP="00F835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6C9B" w14:textId="77777777" w:rsidR="00F8357A" w:rsidRDefault="00F835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137518">
    <w:abstractNumId w:val="0"/>
  </w:num>
  <w:num w:numId="2" w16cid:durableId="817578973">
    <w:abstractNumId w:val="1"/>
  </w:num>
  <w:num w:numId="3" w16cid:durableId="1692954874">
    <w:abstractNumId w:val="2"/>
  </w:num>
  <w:num w:numId="4" w16cid:durableId="205606500">
    <w:abstractNumId w:val="3"/>
  </w:num>
  <w:num w:numId="5" w16cid:durableId="1134952649">
    <w:abstractNumId w:val="4"/>
  </w:num>
  <w:num w:numId="6" w16cid:durableId="434909222">
    <w:abstractNumId w:val="5"/>
  </w:num>
  <w:num w:numId="7" w16cid:durableId="1362779870">
    <w:abstractNumId w:val="6"/>
  </w:num>
  <w:num w:numId="8" w16cid:durableId="1193768368">
    <w:abstractNumId w:val="7"/>
  </w:num>
  <w:num w:numId="9" w16cid:durableId="790246595">
    <w:abstractNumId w:val="8"/>
  </w:num>
  <w:num w:numId="10" w16cid:durableId="1930696492">
    <w:abstractNumId w:val="9"/>
  </w:num>
  <w:num w:numId="11" w16cid:durableId="1933859206">
    <w:abstractNumId w:val="10"/>
  </w:num>
  <w:num w:numId="12" w16cid:durableId="277294129">
    <w:abstractNumId w:val="11"/>
  </w:num>
  <w:num w:numId="13" w16cid:durableId="1791165864">
    <w:abstractNumId w:val="12"/>
  </w:num>
  <w:num w:numId="14" w16cid:durableId="395781405">
    <w:abstractNumId w:val="13"/>
  </w:num>
  <w:num w:numId="15" w16cid:durableId="1424689118">
    <w:abstractNumId w:val="14"/>
  </w:num>
  <w:num w:numId="16" w16cid:durableId="173111949">
    <w:abstractNumId w:val="15"/>
  </w:num>
  <w:num w:numId="17" w16cid:durableId="1815413312">
    <w:abstractNumId w:val="16"/>
  </w:num>
  <w:num w:numId="18" w16cid:durableId="1180193651">
    <w:abstractNumId w:val="17"/>
  </w:num>
  <w:num w:numId="19" w16cid:durableId="886069712">
    <w:abstractNumId w:val="18"/>
  </w:num>
  <w:num w:numId="20" w16cid:durableId="195195274">
    <w:abstractNumId w:val="19"/>
  </w:num>
  <w:num w:numId="21" w16cid:durableId="571428519">
    <w:abstractNumId w:val="20"/>
  </w:num>
  <w:num w:numId="22" w16cid:durableId="497502416">
    <w:abstractNumId w:val="21"/>
  </w:num>
  <w:num w:numId="23" w16cid:durableId="1674334882">
    <w:abstractNumId w:val="22"/>
  </w:num>
  <w:num w:numId="24" w16cid:durableId="1662737739">
    <w:abstractNumId w:val="23"/>
  </w:num>
  <w:num w:numId="25" w16cid:durableId="837647708">
    <w:abstractNumId w:val="24"/>
  </w:num>
  <w:num w:numId="26" w16cid:durableId="1922716566">
    <w:abstractNumId w:val="26"/>
  </w:num>
  <w:num w:numId="27" w16cid:durableId="579482204">
    <w:abstractNumId w:val="28"/>
  </w:num>
  <w:num w:numId="28" w16cid:durableId="109714965">
    <w:abstractNumId w:val="29"/>
  </w:num>
  <w:num w:numId="29" w16cid:durableId="1831750780">
    <w:abstractNumId w:val="30"/>
  </w:num>
  <w:num w:numId="30" w16cid:durableId="1538812007">
    <w:abstractNumId w:val="31"/>
  </w:num>
  <w:num w:numId="31" w16cid:durableId="2002809116">
    <w:abstractNumId w:val="32"/>
  </w:num>
  <w:num w:numId="32" w16cid:durableId="133639271">
    <w:abstractNumId w:val="33"/>
  </w:num>
  <w:num w:numId="33" w16cid:durableId="926155998">
    <w:abstractNumId w:val="34"/>
  </w:num>
  <w:num w:numId="34" w16cid:durableId="775561045">
    <w:abstractNumId w:val="35"/>
  </w:num>
  <w:num w:numId="35" w16cid:durableId="267734568">
    <w:abstractNumId w:val="36"/>
  </w:num>
  <w:num w:numId="36" w16cid:durableId="1347950343">
    <w:abstractNumId w:val="37"/>
  </w:num>
  <w:num w:numId="37" w16cid:durableId="2071297650">
    <w:abstractNumId w:val="38"/>
  </w:num>
  <w:num w:numId="38" w16cid:durableId="536478333">
    <w:abstractNumId w:val="39"/>
  </w:num>
  <w:num w:numId="39" w16cid:durableId="351760215">
    <w:abstractNumId w:val="40"/>
  </w:num>
  <w:num w:numId="40" w16cid:durableId="1267884701">
    <w:abstractNumId w:val="41"/>
  </w:num>
  <w:num w:numId="41" w16cid:durableId="1829399910">
    <w:abstractNumId w:val="42"/>
  </w:num>
  <w:num w:numId="42" w16cid:durableId="684524564">
    <w:abstractNumId w:val="43"/>
  </w:num>
  <w:num w:numId="43" w16cid:durableId="230578421">
    <w:abstractNumId w:val="44"/>
  </w:num>
  <w:num w:numId="44" w16cid:durableId="1192260297">
    <w:abstractNumId w:val="45"/>
  </w:num>
  <w:num w:numId="45" w16cid:durableId="1029799637">
    <w:abstractNumId w:val="47"/>
  </w:num>
  <w:num w:numId="46" w16cid:durableId="654073042">
    <w:abstractNumId w:val="49"/>
  </w:num>
  <w:num w:numId="47" w16cid:durableId="919751747">
    <w:abstractNumId w:val="50"/>
  </w:num>
  <w:num w:numId="48" w16cid:durableId="878129974">
    <w:abstractNumId w:val="53"/>
  </w:num>
  <w:num w:numId="49" w16cid:durableId="1591885770">
    <w:abstractNumId w:val="55"/>
  </w:num>
  <w:num w:numId="50" w16cid:durableId="446851231">
    <w:abstractNumId w:val="52"/>
  </w:num>
  <w:num w:numId="51" w16cid:durableId="8299360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5405"/>
    <w:rsid w:val="0002540D"/>
    <w:rsid w:val="00037097"/>
    <w:rsid w:val="0006552F"/>
    <w:rsid w:val="000B0C91"/>
    <w:rsid w:val="001052EE"/>
    <w:rsid w:val="0011506D"/>
    <w:rsid w:val="00160182"/>
    <w:rsid w:val="001B2B77"/>
    <w:rsid w:val="001E041C"/>
    <w:rsid w:val="002052EA"/>
    <w:rsid w:val="00216BD9"/>
    <w:rsid w:val="00220285"/>
    <w:rsid w:val="00246985"/>
    <w:rsid w:val="00255B98"/>
    <w:rsid w:val="00256E02"/>
    <w:rsid w:val="00281816"/>
    <w:rsid w:val="00285E36"/>
    <w:rsid w:val="002A3B3E"/>
    <w:rsid w:val="002B1E31"/>
    <w:rsid w:val="002C6A6C"/>
    <w:rsid w:val="002E231F"/>
    <w:rsid w:val="002E350E"/>
    <w:rsid w:val="002F51AE"/>
    <w:rsid w:val="003138EC"/>
    <w:rsid w:val="00364D89"/>
    <w:rsid w:val="003A74EA"/>
    <w:rsid w:val="003D6925"/>
    <w:rsid w:val="003E44C8"/>
    <w:rsid w:val="003F169B"/>
    <w:rsid w:val="00413CAF"/>
    <w:rsid w:val="0042422B"/>
    <w:rsid w:val="0046000E"/>
    <w:rsid w:val="004620C0"/>
    <w:rsid w:val="00464594"/>
    <w:rsid w:val="0047303D"/>
    <w:rsid w:val="00481E12"/>
    <w:rsid w:val="004E19B3"/>
    <w:rsid w:val="004E6A4A"/>
    <w:rsid w:val="004F5CE7"/>
    <w:rsid w:val="005130B4"/>
    <w:rsid w:val="00531413"/>
    <w:rsid w:val="00542782"/>
    <w:rsid w:val="0054525B"/>
    <w:rsid w:val="00553E01"/>
    <w:rsid w:val="00573D35"/>
    <w:rsid w:val="00663965"/>
    <w:rsid w:val="00685140"/>
    <w:rsid w:val="006E1433"/>
    <w:rsid w:val="006F2458"/>
    <w:rsid w:val="00714B7C"/>
    <w:rsid w:val="00742AC8"/>
    <w:rsid w:val="00757223"/>
    <w:rsid w:val="00777101"/>
    <w:rsid w:val="0078372E"/>
    <w:rsid w:val="007B655F"/>
    <w:rsid w:val="007D6BAE"/>
    <w:rsid w:val="007E4C6A"/>
    <w:rsid w:val="007F44DE"/>
    <w:rsid w:val="00805D4F"/>
    <w:rsid w:val="008215D8"/>
    <w:rsid w:val="0084498A"/>
    <w:rsid w:val="008A2CA2"/>
    <w:rsid w:val="008B0B44"/>
    <w:rsid w:val="008B312D"/>
    <w:rsid w:val="008C0D65"/>
    <w:rsid w:val="008C65D1"/>
    <w:rsid w:val="008E48DD"/>
    <w:rsid w:val="008E77DB"/>
    <w:rsid w:val="0091188A"/>
    <w:rsid w:val="00972204"/>
    <w:rsid w:val="00A12A2E"/>
    <w:rsid w:val="00A37214"/>
    <w:rsid w:val="00AA5FD6"/>
    <w:rsid w:val="00AC5B10"/>
    <w:rsid w:val="00AE3E4E"/>
    <w:rsid w:val="00AE5D49"/>
    <w:rsid w:val="00B072FD"/>
    <w:rsid w:val="00B21D8B"/>
    <w:rsid w:val="00B47433"/>
    <w:rsid w:val="00B91CEA"/>
    <w:rsid w:val="00B948A9"/>
    <w:rsid w:val="00BA76EB"/>
    <w:rsid w:val="00BB7088"/>
    <w:rsid w:val="00BC6E7D"/>
    <w:rsid w:val="00BF6EB0"/>
    <w:rsid w:val="00C1357C"/>
    <w:rsid w:val="00C50375"/>
    <w:rsid w:val="00D45001"/>
    <w:rsid w:val="00D55597"/>
    <w:rsid w:val="00D579B3"/>
    <w:rsid w:val="00D6488F"/>
    <w:rsid w:val="00D863CB"/>
    <w:rsid w:val="00DC596E"/>
    <w:rsid w:val="00E02C41"/>
    <w:rsid w:val="00E62335"/>
    <w:rsid w:val="00E646EB"/>
    <w:rsid w:val="00E759FD"/>
    <w:rsid w:val="00E960B0"/>
    <w:rsid w:val="00EA5F48"/>
    <w:rsid w:val="00ED2964"/>
    <w:rsid w:val="00EE23AF"/>
    <w:rsid w:val="00EF197D"/>
    <w:rsid w:val="00F13B7D"/>
    <w:rsid w:val="00F431E0"/>
    <w:rsid w:val="00F46E50"/>
    <w:rsid w:val="00F6285E"/>
    <w:rsid w:val="00F8357A"/>
    <w:rsid w:val="00FC6FE1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D35B51"/>
  <w15:chartTrackingRefBased/>
  <w15:docId w15:val="{CF9ED6EE-1173-46CC-8518-1D5B5FD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B6F-5236-47D4-B0AB-5692B4F5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9</cp:revision>
  <cp:lastPrinted>2025-10-28T12:33:00Z</cp:lastPrinted>
  <dcterms:created xsi:type="dcterms:W3CDTF">2024-10-29T12:55:00Z</dcterms:created>
  <dcterms:modified xsi:type="dcterms:W3CDTF">2025-11-26T08:29:00Z</dcterms:modified>
</cp:coreProperties>
</file>